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7BE1" w:rsidRPr="00EE79B8" w:rsidRDefault="00307BE1" w:rsidP="00307BE1">
      <w:pPr>
        <w:jc w:val="left"/>
        <w:rPr>
          <w:b/>
          <w:sz w:val="28"/>
          <w:szCs w:val="28"/>
          <w:lang w:val="ru-RU"/>
        </w:rPr>
      </w:pPr>
      <w:r w:rsidRPr="00EE79B8">
        <w:rPr>
          <w:b/>
          <w:sz w:val="28"/>
          <w:szCs w:val="28"/>
          <w:lang w:val="ru-RU"/>
        </w:rPr>
        <w:t>Типовое практическое задание:</w:t>
      </w:r>
    </w:p>
    <w:p w:rsidR="00307BE1" w:rsidRPr="00EE79B8" w:rsidRDefault="00307BE1" w:rsidP="00307BE1">
      <w:pPr>
        <w:jc w:val="lef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Используйте созданный проект </w:t>
      </w:r>
      <w:r>
        <w:rPr>
          <w:sz w:val="28"/>
          <w:szCs w:val="28"/>
        </w:rPr>
        <w:t>EPLAN</w:t>
      </w:r>
      <w:r>
        <w:rPr>
          <w:sz w:val="28"/>
          <w:szCs w:val="28"/>
          <w:lang w:val="ru-RU"/>
        </w:rPr>
        <w:t xml:space="preserve"> по итогам практической работы №1. Разместите на страницах проекта не менее 20 символов устройств. С помощью автоматического присвоения изделий для функций символов следует присвоить шаблоны функций изделий.   </w:t>
      </w:r>
      <w:r>
        <w:rPr>
          <w:sz w:val="28"/>
          <w:szCs w:val="28"/>
          <w:lang w:val="ru-RU"/>
        </w:rPr>
        <w:t xml:space="preserve"> </w:t>
      </w:r>
    </w:p>
    <w:p w:rsidR="00307BE1" w:rsidRDefault="00307BE1" w:rsidP="00243E35">
      <w:pPr>
        <w:jc w:val="left"/>
        <w:rPr>
          <w:sz w:val="28"/>
          <w:szCs w:val="28"/>
          <w:lang w:val="ru-RU"/>
        </w:rPr>
      </w:pPr>
    </w:p>
    <w:p w:rsidR="00307BE1" w:rsidRPr="00EE79B8" w:rsidRDefault="00307BE1" w:rsidP="00307BE1">
      <w:pPr>
        <w:jc w:val="left"/>
        <w:rPr>
          <w:b/>
          <w:sz w:val="28"/>
          <w:szCs w:val="28"/>
          <w:lang w:val="ru-RU"/>
        </w:rPr>
      </w:pPr>
      <w:r w:rsidRPr="00EE79B8">
        <w:rPr>
          <w:b/>
          <w:sz w:val="28"/>
          <w:szCs w:val="28"/>
          <w:lang w:val="ru-RU"/>
        </w:rPr>
        <w:t>Теоретические вопросы:</w:t>
      </w:r>
    </w:p>
    <w:p w:rsidR="008E1200" w:rsidRPr="00243E35" w:rsidRDefault="00243E35" w:rsidP="00243E35">
      <w:pPr>
        <w:jc w:val="left"/>
        <w:rPr>
          <w:lang w:val="ru-RU"/>
        </w:rPr>
      </w:pPr>
      <w:r>
        <w:rPr>
          <w:sz w:val="28"/>
          <w:szCs w:val="28"/>
          <w:lang w:val="ru-RU"/>
        </w:rPr>
        <w:t>1</w:t>
      </w:r>
      <w:r w:rsidRPr="00243E35">
        <w:rPr>
          <w:sz w:val="28"/>
          <w:szCs w:val="28"/>
          <w:lang w:val="ru-RU"/>
        </w:rPr>
        <w:t xml:space="preserve">. Особенности проектных процедур при </w:t>
      </w:r>
      <w:proofErr w:type="spellStart"/>
      <w:r w:rsidRPr="00243E35">
        <w:rPr>
          <w:sz w:val="28"/>
          <w:szCs w:val="28"/>
          <w:lang w:val="ru-RU"/>
        </w:rPr>
        <w:t>предпроектной</w:t>
      </w:r>
      <w:proofErr w:type="spellEnd"/>
      <w:r w:rsidRPr="00243E35">
        <w:rPr>
          <w:sz w:val="28"/>
          <w:szCs w:val="28"/>
          <w:lang w:val="ru-RU"/>
        </w:rPr>
        <w:t xml:space="preserve"> стадии разработки автоматизированных систем.</w:t>
      </w:r>
      <w:r w:rsidRPr="00243E35">
        <w:rPr>
          <w:sz w:val="28"/>
          <w:szCs w:val="28"/>
          <w:lang w:val="ru-RU"/>
        </w:rPr>
        <w:br/>
      </w:r>
      <w:r>
        <w:rPr>
          <w:sz w:val="28"/>
          <w:szCs w:val="28"/>
          <w:lang w:val="ru-RU"/>
        </w:rPr>
        <w:t>2</w:t>
      </w:r>
      <w:r w:rsidRPr="00243E35">
        <w:rPr>
          <w:sz w:val="28"/>
          <w:szCs w:val="28"/>
          <w:lang w:val="ru-RU"/>
        </w:rPr>
        <w:t>. Технико-экономическое обоснование проекта. Особенности проектов.</w:t>
      </w:r>
      <w:r w:rsidRPr="00243E35">
        <w:rPr>
          <w:sz w:val="28"/>
          <w:szCs w:val="28"/>
          <w:lang w:val="ru-RU"/>
        </w:rPr>
        <w:br/>
      </w:r>
      <w:r>
        <w:rPr>
          <w:sz w:val="28"/>
          <w:szCs w:val="28"/>
          <w:lang w:val="ru-RU"/>
        </w:rPr>
        <w:t>3</w:t>
      </w:r>
      <w:r w:rsidRPr="00243E35">
        <w:rPr>
          <w:sz w:val="28"/>
          <w:szCs w:val="28"/>
          <w:lang w:val="ru-RU"/>
        </w:rPr>
        <w:t>. Основные принципы проектирования.</w:t>
      </w:r>
      <w:r w:rsidRPr="00243E35">
        <w:rPr>
          <w:sz w:val="28"/>
          <w:szCs w:val="28"/>
          <w:lang w:val="ru-RU"/>
        </w:rPr>
        <w:br/>
      </w:r>
      <w:r>
        <w:rPr>
          <w:sz w:val="28"/>
          <w:szCs w:val="28"/>
          <w:lang w:val="ru-RU"/>
        </w:rPr>
        <w:t>4</w:t>
      </w:r>
      <w:r w:rsidRPr="00243E35">
        <w:rPr>
          <w:sz w:val="28"/>
          <w:szCs w:val="28"/>
          <w:lang w:val="ru-RU"/>
        </w:rPr>
        <w:t xml:space="preserve">. </w:t>
      </w:r>
      <w:r>
        <w:rPr>
          <w:sz w:val="28"/>
          <w:szCs w:val="28"/>
          <w:lang w:val="ru-RU"/>
        </w:rPr>
        <w:t>Особенности САПР</w:t>
      </w:r>
      <w:r w:rsidRPr="00243E35">
        <w:rPr>
          <w:sz w:val="28"/>
          <w:szCs w:val="28"/>
          <w:lang w:val="ru-RU"/>
        </w:rPr>
        <w:t>.</w:t>
      </w:r>
      <w:bookmarkStart w:id="0" w:name="_GoBack"/>
      <w:bookmarkEnd w:id="0"/>
      <w:r w:rsidRPr="00243E35">
        <w:rPr>
          <w:sz w:val="28"/>
          <w:szCs w:val="28"/>
          <w:lang w:val="ru-RU"/>
        </w:rPr>
        <w:br/>
      </w:r>
      <w:r>
        <w:rPr>
          <w:sz w:val="28"/>
          <w:szCs w:val="28"/>
          <w:lang w:val="ru-RU"/>
        </w:rPr>
        <w:t>5</w:t>
      </w:r>
      <w:r w:rsidRPr="00243E35">
        <w:rPr>
          <w:sz w:val="28"/>
          <w:szCs w:val="28"/>
          <w:lang w:val="ru-RU"/>
        </w:rPr>
        <w:t>. Структура и разновидности САПР.</w:t>
      </w:r>
    </w:p>
    <w:sectPr w:rsidR="008E1200" w:rsidRPr="00243E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6"/>
    <w:lvl w:ilvl="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2"/>
    <w:multiLevelType w:val="multilevel"/>
    <w:tmpl w:val="00000002"/>
    <w:name w:val="WW8StyleNum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3"/>
    <w:multiLevelType w:val="multilevel"/>
    <w:tmpl w:val="4036CFBA"/>
    <w:lvl w:ilvl="0">
      <w:start w:val="1"/>
      <w:numFmt w:val="upperRoman"/>
      <w:lvlText w:val="%1.  "/>
      <w:lvlJc w:val="left"/>
      <w:pPr>
        <w:tabs>
          <w:tab w:val="num" w:pos="2552"/>
        </w:tabs>
        <w:ind w:left="2552" w:firstLine="0"/>
      </w:pPr>
    </w:lvl>
    <w:lvl w:ilvl="1">
      <w:start w:val="1"/>
      <w:numFmt w:val="upperLetter"/>
      <w:lvlText w:val="%2.  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    %3)  "/>
      <w:lvlJc w:val="left"/>
      <w:pPr>
        <w:tabs>
          <w:tab w:val="num" w:pos="0"/>
        </w:tabs>
        <w:ind w:left="0" w:firstLine="0"/>
      </w:pPr>
    </w:lvl>
    <w:lvl w:ilvl="3">
      <w:start w:val="1"/>
      <w:numFmt w:val="lowerLetter"/>
      <w:lvlText w:val="          %4)  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                (%5)  "/>
      <w:lvlJc w:val="left"/>
      <w:pPr>
        <w:tabs>
          <w:tab w:val="num" w:pos="0"/>
        </w:tabs>
        <w:ind w:left="0" w:firstLine="0"/>
      </w:pPr>
    </w:lvl>
    <w:lvl w:ilvl="5">
      <w:start w:val="1"/>
      <w:numFmt w:val="lowerLetter"/>
      <w:pStyle w:val="6"/>
      <w:lvlText w:val="                (%6)  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pStyle w:val="7"/>
      <w:lvlText w:val="                (%7)  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pStyle w:val="8"/>
      <w:lvlText w:val="                (%8)  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pStyle w:val="9"/>
      <w:lvlText w:val="(%9)  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16"/>
        <w:szCs w:val="16"/>
      </w:rPr>
    </w:lvl>
  </w:abstractNum>
  <w:abstractNum w:abstractNumId="4" w15:restartNumberingAfterBreak="0">
    <w:nsid w:val="26FE1FCF"/>
    <w:multiLevelType w:val="hybridMultilevel"/>
    <w:tmpl w:val="A508D75A"/>
    <w:lvl w:ilvl="0" w:tplc="A2947960">
      <w:start w:val="1"/>
      <w:numFmt w:val="decimal"/>
      <w:pStyle w:val="footnote"/>
      <w:lvlText w:val="%1 "/>
      <w:lvlJc w:val="left"/>
      <w:pPr>
        <w:tabs>
          <w:tab w:val="num" w:pos="648"/>
        </w:tabs>
        <w:ind w:firstLine="28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z w:val="16"/>
        <w:szCs w:val="16"/>
        <w:vertAlign w:val="superscrip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7660336"/>
    <w:multiLevelType w:val="hybridMultilevel"/>
    <w:tmpl w:val="7BA61C64"/>
    <w:lvl w:ilvl="0" w:tplc="FEF4713C">
      <w:start w:val="1"/>
      <w:numFmt w:val="bullet"/>
      <w:pStyle w:val="bulletlist"/>
      <w:lvlText w:val=""/>
      <w:lvlJc w:val="left"/>
      <w:pPr>
        <w:tabs>
          <w:tab w:val="num" w:pos="648"/>
        </w:tabs>
        <w:ind w:left="64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89603E"/>
    <w:multiLevelType w:val="multilevel"/>
    <w:tmpl w:val="0AB06E12"/>
    <w:lvl w:ilvl="0">
      <w:start w:val="1"/>
      <w:numFmt w:val="upperRoman"/>
      <w:pStyle w:val="1"/>
      <w:lvlText w:val="%1."/>
      <w:lvlJc w:val="center"/>
      <w:pPr>
        <w:tabs>
          <w:tab w:val="num" w:pos="576"/>
        </w:tabs>
        <w:ind w:firstLine="216"/>
      </w:pPr>
      <w:rPr>
        <w:rFonts w:ascii="Times New Roman" w:hAnsi="Times New Roman"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szCs w:val="20"/>
        <w:vertAlign w:val="baseline"/>
      </w:rPr>
    </w:lvl>
    <w:lvl w:ilvl="1">
      <w:start w:val="1"/>
      <w:numFmt w:val="upperLetter"/>
      <w:pStyle w:val="2"/>
      <w:lvlText w:val="%2."/>
      <w:lvlJc w:val="left"/>
      <w:pPr>
        <w:tabs>
          <w:tab w:val="num" w:pos="360"/>
        </w:tabs>
        <w:ind w:left="288" w:hanging="288"/>
      </w:pPr>
      <w:rPr>
        <w:rFonts w:ascii="Times New Roman" w:hAnsi="Times New Roman" w:cs="Times New Roman" w:hint="default"/>
        <w:b w:val="0"/>
        <w:bCs w:val="0"/>
        <w:i/>
        <w:iCs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szCs w:val="20"/>
        <w:vertAlign w:val="baseline"/>
      </w:rPr>
    </w:lvl>
    <w:lvl w:ilvl="2">
      <w:start w:val="1"/>
      <w:numFmt w:val="decimal"/>
      <w:pStyle w:val="3"/>
      <w:lvlText w:val="%3)"/>
      <w:lvlJc w:val="left"/>
      <w:pPr>
        <w:tabs>
          <w:tab w:val="num" w:pos="540"/>
        </w:tabs>
        <w:ind w:firstLine="180"/>
      </w:pPr>
      <w:rPr>
        <w:rFonts w:ascii="Times New Roman" w:hAnsi="Times New Roman" w:cs="Times New Roman" w:hint="default"/>
        <w:b w:val="0"/>
        <w:bCs w:val="0"/>
        <w:i/>
        <w:iCs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szCs w:val="20"/>
        <w:vertAlign w:val="baseline"/>
      </w:rPr>
    </w:lvl>
    <w:lvl w:ilvl="3">
      <w:start w:val="1"/>
      <w:numFmt w:val="lowerLetter"/>
      <w:pStyle w:val="4"/>
      <w:lvlText w:val="%4)"/>
      <w:lvlJc w:val="left"/>
      <w:pPr>
        <w:tabs>
          <w:tab w:val="num" w:pos="630"/>
        </w:tabs>
        <w:ind w:firstLine="360"/>
      </w:pPr>
      <w:rPr>
        <w:rFonts w:ascii="Times New Roman" w:hAnsi="Times New Roman" w:cs="Times New Roman" w:hint="default"/>
        <w:b w:val="0"/>
        <w:bCs w:val="0"/>
        <w:i/>
        <w:iCs/>
        <w:sz w:val="20"/>
        <w:szCs w:val="20"/>
      </w:rPr>
    </w:lvl>
    <w:lvl w:ilvl="4">
      <w:start w:val="1"/>
      <w:numFmt w:val="none"/>
      <w:lvlRestart w:val="0"/>
      <w:lvlText w:val=""/>
      <w:lvlJc w:val="left"/>
      <w:pPr>
        <w:tabs>
          <w:tab w:val="num" w:pos="3240"/>
        </w:tabs>
        <w:ind w:left="2880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7" w15:restartNumberingAfterBreak="0">
    <w:nsid w:val="493C3F76"/>
    <w:multiLevelType w:val="hybridMultilevel"/>
    <w:tmpl w:val="9A9E418C"/>
    <w:lvl w:ilvl="0" w:tplc="2C18EFA4">
      <w:start w:val="1"/>
      <w:numFmt w:val="lowerLetter"/>
      <w:pStyle w:val="tablefootnote"/>
      <w:lvlText w:val="%1."/>
      <w:lvlJc w:val="right"/>
      <w:pPr>
        <w:ind w:left="418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16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CA544A"/>
    <w:multiLevelType w:val="singleLevel"/>
    <w:tmpl w:val="AED6D67E"/>
    <w:lvl w:ilvl="0">
      <w:start w:val="1"/>
      <w:numFmt w:val="decimal"/>
      <w:pStyle w:val="references"/>
      <w:lvlText w:val="[%1]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16"/>
        <w:szCs w:val="16"/>
      </w:rPr>
    </w:lvl>
  </w:abstractNum>
  <w:abstractNum w:abstractNumId="9" w15:restartNumberingAfterBreak="0">
    <w:nsid w:val="6C402C58"/>
    <w:multiLevelType w:val="hybridMultilevel"/>
    <w:tmpl w:val="A6B86D9E"/>
    <w:lvl w:ilvl="0" w:tplc="26887F82">
      <w:start w:val="1"/>
      <w:numFmt w:val="decimal"/>
      <w:pStyle w:val="figurecaption"/>
      <w:lvlText w:val="Fig. 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CD32DA8"/>
    <w:multiLevelType w:val="singleLevel"/>
    <w:tmpl w:val="C8E216EA"/>
    <w:lvl w:ilvl="0">
      <w:start w:val="1"/>
      <w:numFmt w:val="upperRoman"/>
      <w:pStyle w:val="tablehead"/>
      <w:lvlText w:val="TABLE %1. "/>
      <w:lvlJc w:val="left"/>
      <w:pPr>
        <w:tabs>
          <w:tab w:val="num" w:pos="108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</w:abstractNum>
  <w:num w:numId="1">
    <w:abstractNumId w:val="2"/>
  </w:num>
  <w:num w:numId="2">
    <w:abstractNumId w:val="5"/>
  </w:num>
  <w:num w:numId="3">
    <w:abstractNumId w:val="9"/>
  </w:num>
  <w:num w:numId="4">
    <w:abstractNumId w:val="4"/>
  </w:num>
  <w:num w:numId="5">
    <w:abstractNumId w:val="8"/>
  </w:num>
  <w:num w:numId="6">
    <w:abstractNumId w:val="7"/>
  </w:num>
  <w:num w:numId="7">
    <w:abstractNumId w:val="10"/>
  </w:num>
  <w:num w:numId="8">
    <w:abstractNumId w:val="6"/>
  </w:num>
  <w:num w:numId="9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8FD"/>
    <w:rsid w:val="00144B42"/>
    <w:rsid w:val="00213CFB"/>
    <w:rsid w:val="00223224"/>
    <w:rsid w:val="00243E35"/>
    <w:rsid w:val="003021DC"/>
    <w:rsid w:val="00307BE1"/>
    <w:rsid w:val="003D1EAE"/>
    <w:rsid w:val="004059DF"/>
    <w:rsid w:val="0041788A"/>
    <w:rsid w:val="004368FD"/>
    <w:rsid w:val="0048423C"/>
    <w:rsid w:val="005E4375"/>
    <w:rsid w:val="006C103D"/>
    <w:rsid w:val="00757C60"/>
    <w:rsid w:val="007621A9"/>
    <w:rsid w:val="007F4C58"/>
    <w:rsid w:val="008763C1"/>
    <w:rsid w:val="008B3B34"/>
    <w:rsid w:val="008E1200"/>
    <w:rsid w:val="009F1E3F"/>
    <w:rsid w:val="00B23D40"/>
    <w:rsid w:val="00BB6F97"/>
    <w:rsid w:val="00CF1720"/>
    <w:rsid w:val="00D202A5"/>
    <w:rsid w:val="00ED45AF"/>
    <w:rsid w:val="00F05DAE"/>
    <w:rsid w:val="00F36462"/>
    <w:rsid w:val="00F64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EB01AC-AF02-4B1F-8550-E1B4BFBFE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B34"/>
    <w:pPr>
      <w:spacing w:after="0" w:line="240" w:lineRule="auto"/>
      <w:jc w:val="center"/>
    </w:pPr>
    <w:rPr>
      <w:rFonts w:ascii="Times New Roman" w:eastAsia="SimSun" w:hAnsi="Times New Roman" w:cs="Times New Roman"/>
      <w:sz w:val="20"/>
      <w:szCs w:val="20"/>
      <w:lang w:val="en-US"/>
    </w:rPr>
  </w:style>
  <w:style w:type="paragraph" w:styleId="1">
    <w:name w:val="heading 1"/>
    <w:basedOn w:val="a"/>
    <w:next w:val="a"/>
    <w:link w:val="10"/>
    <w:qFormat/>
    <w:rsid w:val="008B3B34"/>
    <w:pPr>
      <w:keepNext/>
      <w:keepLines/>
      <w:numPr>
        <w:numId w:val="8"/>
      </w:numPr>
      <w:tabs>
        <w:tab w:val="left" w:pos="216"/>
      </w:tabs>
      <w:spacing w:before="160" w:after="80"/>
      <w:outlineLvl w:val="0"/>
    </w:pPr>
    <w:rPr>
      <w:smallCaps/>
      <w:noProof/>
    </w:rPr>
  </w:style>
  <w:style w:type="paragraph" w:styleId="2">
    <w:name w:val="heading 2"/>
    <w:basedOn w:val="a"/>
    <w:next w:val="a"/>
    <w:link w:val="20"/>
    <w:qFormat/>
    <w:rsid w:val="008B3B34"/>
    <w:pPr>
      <w:keepNext/>
      <w:keepLines/>
      <w:numPr>
        <w:ilvl w:val="1"/>
        <w:numId w:val="8"/>
      </w:numPr>
      <w:spacing w:before="120" w:after="60"/>
      <w:jc w:val="left"/>
      <w:outlineLvl w:val="1"/>
    </w:pPr>
    <w:rPr>
      <w:i/>
      <w:iCs/>
      <w:noProof/>
    </w:rPr>
  </w:style>
  <w:style w:type="paragraph" w:styleId="3">
    <w:name w:val="heading 3"/>
    <w:basedOn w:val="a"/>
    <w:next w:val="a"/>
    <w:link w:val="30"/>
    <w:qFormat/>
    <w:rsid w:val="008B3B34"/>
    <w:pPr>
      <w:numPr>
        <w:ilvl w:val="2"/>
        <w:numId w:val="8"/>
      </w:numPr>
      <w:spacing w:line="240" w:lineRule="exact"/>
      <w:jc w:val="both"/>
      <w:outlineLvl w:val="2"/>
    </w:pPr>
    <w:rPr>
      <w:i/>
      <w:iCs/>
      <w:noProof/>
    </w:rPr>
  </w:style>
  <w:style w:type="paragraph" w:styleId="4">
    <w:name w:val="heading 4"/>
    <w:basedOn w:val="a"/>
    <w:next w:val="a"/>
    <w:link w:val="40"/>
    <w:qFormat/>
    <w:rsid w:val="008B3B34"/>
    <w:pPr>
      <w:numPr>
        <w:ilvl w:val="3"/>
        <w:numId w:val="8"/>
      </w:numPr>
      <w:tabs>
        <w:tab w:val="clear" w:pos="630"/>
        <w:tab w:val="left" w:pos="720"/>
      </w:tabs>
      <w:spacing w:before="40" w:after="40"/>
      <w:jc w:val="both"/>
      <w:outlineLvl w:val="3"/>
    </w:pPr>
    <w:rPr>
      <w:i/>
      <w:iCs/>
      <w:noProof/>
    </w:rPr>
  </w:style>
  <w:style w:type="paragraph" w:styleId="5">
    <w:name w:val="heading 5"/>
    <w:aliases w:val="IEEE 5"/>
    <w:basedOn w:val="a"/>
    <w:next w:val="a"/>
    <w:link w:val="50"/>
    <w:uiPriority w:val="99"/>
    <w:qFormat/>
    <w:rsid w:val="008B3B34"/>
    <w:pPr>
      <w:tabs>
        <w:tab w:val="left" w:pos="360"/>
      </w:tabs>
      <w:spacing w:before="160" w:after="80"/>
      <w:outlineLvl w:val="4"/>
    </w:pPr>
    <w:rPr>
      <w:smallCaps/>
      <w:noProof/>
    </w:rPr>
  </w:style>
  <w:style w:type="paragraph" w:styleId="6">
    <w:name w:val="heading 6"/>
    <w:basedOn w:val="a"/>
    <w:next w:val="a"/>
    <w:link w:val="60"/>
    <w:qFormat/>
    <w:rsid w:val="00BB6F97"/>
    <w:pPr>
      <w:keepNext/>
      <w:numPr>
        <w:ilvl w:val="5"/>
        <w:numId w:val="1"/>
      </w:numPr>
      <w:outlineLvl w:val="5"/>
    </w:pPr>
    <w:rPr>
      <w:i/>
    </w:rPr>
  </w:style>
  <w:style w:type="paragraph" w:styleId="7">
    <w:name w:val="heading 7"/>
    <w:basedOn w:val="a"/>
    <w:next w:val="a"/>
    <w:link w:val="70"/>
    <w:qFormat/>
    <w:rsid w:val="00BB6F97"/>
    <w:pPr>
      <w:keepNext/>
      <w:numPr>
        <w:ilvl w:val="6"/>
        <w:numId w:val="1"/>
      </w:numPr>
      <w:outlineLvl w:val="6"/>
    </w:pPr>
    <w:rPr>
      <w:i/>
    </w:rPr>
  </w:style>
  <w:style w:type="paragraph" w:styleId="8">
    <w:name w:val="heading 8"/>
    <w:basedOn w:val="a"/>
    <w:next w:val="a"/>
    <w:link w:val="80"/>
    <w:qFormat/>
    <w:rsid w:val="00BB6F97"/>
    <w:pPr>
      <w:keepNext/>
      <w:numPr>
        <w:ilvl w:val="7"/>
        <w:numId w:val="1"/>
      </w:numPr>
      <w:outlineLvl w:val="7"/>
    </w:pPr>
    <w:rPr>
      <w:i/>
    </w:rPr>
  </w:style>
  <w:style w:type="paragraph" w:styleId="9">
    <w:name w:val="heading 9"/>
    <w:basedOn w:val="a"/>
    <w:next w:val="a"/>
    <w:link w:val="90"/>
    <w:qFormat/>
    <w:rsid w:val="00BB6F97"/>
    <w:pPr>
      <w:keepNext/>
      <w:numPr>
        <w:ilvl w:val="8"/>
        <w:numId w:val="1"/>
      </w:numPr>
      <w:outlineLvl w:val="8"/>
    </w:pPr>
    <w:rPr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bstract">
    <w:name w:val="Abstract"/>
    <w:rsid w:val="008B3B34"/>
    <w:pPr>
      <w:spacing w:after="200" w:line="240" w:lineRule="auto"/>
      <w:ind w:firstLine="272"/>
      <w:jc w:val="both"/>
    </w:pPr>
    <w:rPr>
      <w:rFonts w:ascii="Times New Roman" w:eastAsia="SimSun" w:hAnsi="Times New Roman" w:cs="Times New Roman"/>
      <w:b/>
      <w:bCs/>
      <w:sz w:val="18"/>
      <w:szCs w:val="18"/>
      <w:lang w:val="en-US"/>
    </w:rPr>
  </w:style>
  <w:style w:type="paragraph" w:customStyle="1" w:styleId="Affiliation">
    <w:name w:val="Affiliation"/>
    <w:rsid w:val="008B3B34"/>
    <w:pPr>
      <w:spacing w:after="0" w:line="240" w:lineRule="auto"/>
      <w:jc w:val="center"/>
    </w:pPr>
    <w:rPr>
      <w:rFonts w:ascii="Times New Roman" w:eastAsia="SimSun" w:hAnsi="Times New Roman" w:cs="Times New Roman"/>
      <w:sz w:val="20"/>
      <w:szCs w:val="20"/>
      <w:lang w:val="en-US"/>
    </w:rPr>
  </w:style>
  <w:style w:type="paragraph" w:customStyle="1" w:styleId="Author">
    <w:name w:val="Author"/>
    <w:rsid w:val="008B3B34"/>
    <w:pPr>
      <w:spacing w:before="360" w:after="40" w:line="240" w:lineRule="auto"/>
      <w:jc w:val="center"/>
    </w:pPr>
    <w:rPr>
      <w:rFonts w:ascii="Times New Roman" w:eastAsia="SimSun" w:hAnsi="Times New Roman" w:cs="Times New Roman"/>
      <w:noProof/>
      <w:lang w:val="en-US"/>
    </w:rPr>
  </w:style>
  <w:style w:type="paragraph" w:styleId="a3">
    <w:name w:val="Body Text"/>
    <w:basedOn w:val="a"/>
    <w:link w:val="a4"/>
    <w:rsid w:val="008B3B34"/>
    <w:pPr>
      <w:tabs>
        <w:tab w:val="left" w:pos="288"/>
      </w:tabs>
      <w:spacing w:after="120" w:line="228" w:lineRule="auto"/>
      <w:ind w:firstLine="288"/>
      <w:jc w:val="both"/>
    </w:pPr>
    <w:rPr>
      <w:spacing w:val="-1"/>
      <w:lang w:val="x-none" w:eastAsia="x-none"/>
    </w:rPr>
  </w:style>
  <w:style w:type="character" w:customStyle="1" w:styleId="a4">
    <w:name w:val="Основной текст Знак"/>
    <w:link w:val="a3"/>
    <w:rsid w:val="008B3B34"/>
    <w:rPr>
      <w:rFonts w:ascii="Times New Roman" w:eastAsia="SimSun" w:hAnsi="Times New Roman" w:cs="Times New Roman"/>
      <w:spacing w:val="-1"/>
      <w:sz w:val="20"/>
      <w:szCs w:val="20"/>
      <w:lang w:val="x-none" w:eastAsia="x-none"/>
    </w:rPr>
  </w:style>
  <w:style w:type="paragraph" w:customStyle="1" w:styleId="bulletlist">
    <w:name w:val="bullet list"/>
    <w:basedOn w:val="a3"/>
    <w:rsid w:val="008B3B34"/>
    <w:pPr>
      <w:numPr>
        <w:numId w:val="2"/>
      </w:numPr>
      <w:tabs>
        <w:tab w:val="clear" w:pos="648"/>
      </w:tabs>
    </w:pPr>
  </w:style>
  <w:style w:type="paragraph" w:customStyle="1" w:styleId="equation">
    <w:name w:val="equation"/>
    <w:basedOn w:val="a"/>
    <w:rsid w:val="008B3B34"/>
    <w:pPr>
      <w:tabs>
        <w:tab w:val="center" w:pos="2520"/>
        <w:tab w:val="right" w:pos="5040"/>
      </w:tabs>
      <w:spacing w:before="240" w:after="240" w:line="216" w:lineRule="auto"/>
    </w:pPr>
    <w:rPr>
      <w:rFonts w:ascii="Symbol" w:hAnsi="Symbol" w:cs="Symbol"/>
    </w:rPr>
  </w:style>
  <w:style w:type="paragraph" w:customStyle="1" w:styleId="figurecaption">
    <w:name w:val="figure caption"/>
    <w:rsid w:val="008B3B34"/>
    <w:pPr>
      <w:numPr>
        <w:numId w:val="3"/>
      </w:numPr>
      <w:tabs>
        <w:tab w:val="left" w:pos="533"/>
      </w:tabs>
      <w:spacing w:before="80" w:after="200" w:line="240" w:lineRule="auto"/>
      <w:jc w:val="both"/>
    </w:pPr>
    <w:rPr>
      <w:rFonts w:ascii="Times New Roman" w:eastAsia="SimSun" w:hAnsi="Times New Roman" w:cs="Times New Roman"/>
      <w:noProof/>
      <w:sz w:val="16"/>
      <w:szCs w:val="16"/>
      <w:lang w:val="en-US"/>
    </w:rPr>
  </w:style>
  <w:style w:type="paragraph" w:customStyle="1" w:styleId="footnote">
    <w:name w:val="footnote"/>
    <w:rsid w:val="008B3B34"/>
    <w:pPr>
      <w:framePr w:hSpace="187" w:vSpace="187" w:wrap="notBeside" w:vAnchor="text" w:hAnchor="page" w:x="6121" w:y="577"/>
      <w:numPr>
        <w:numId w:val="4"/>
      </w:numPr>
      <w:spacing w:after="40" w:line="240" w:lineRule="auto"/>
    </w:pPr>
    <w:rPr>
      <w:rFonts w:ascii="Times New Roman" w:eastAsia="SimSun" w:hAnsi="Times New Roman" w:cs="Times New Roman"/>
      <w:sz w:val="16"/>
      <w:szCs w:val="16"/>
      <w:lang w:val="en-US"/>
    </w:rPr>
  </w:style>
  <w:style w:type="paragraph" w:customStyle="1" w:styleId="Keywords">
    <w:name w:val="Keywords"/>
    <w:basedOn w:val="Abstract"/>
    <w:qFormat/>
    <w:rsid w:val="008B3B34"/>
    <w:pPr>
      <w:spacing w:after="120"/>
      <w:ind w:firstLine="274"/>
    </w:pPr>
    <w:rPr>
      <w:i/>
    </w:rPr>
  </w:style>
  <w:style w:type="paragraph" w:customStyle="1" w:styleId="papersubtitle">
    <w:name w:val="paper subtitle"/>
    <w:rsid w:val="008B3B34"/>
    <w:pPr>
      <w:spacing w:after="120" w:line="240" w:lineRule="auto"/>
      <w:jc w:val="center"/>
    </w:pPr>
    <w:rPr>
      <w:rFonts w:ascii="Times New Roman" w:eastAsia="MS Mincho" w:hAnsi="Times New Roman" w:cs="Times New Roman"/>
      <w:noProof/>
      <w:sz w:val="28"/>
      <w:szCs w:val="28"/>
      <w:lang w:val="en-US"/>
    </w:rPr>
  </w:style>
  <w:style w:type="paragraph" w:customStyle="1" w:styleId="papertitle">
    <w:name w:val="paper title"/>
    <w:rsid w:val="008B3B34"/>
    <w:pPr>
      <w:spacing w:after="120" w:line="240" w:lineRule="auto"/>
      <w:jc w:val="center"/>
    </w:pPr>
    <w:rPr>
      <w:rFonts w:ascii="Times New Roman" w:eastAsia="MS Mincho" w:hAnsi="Times New Roman" w:cs="Times New Roman"/>
      <w:noProof/>
      <w:sz w:val="48"/>
      <w:szCs w:val="48"/>
      <w:lang w:val="en-US"/>
    </w:rPr>
  </w:style>
  <w:style w:type="paragraph" w:customStyle="1" w:styleId="references">
    <w:name w:val="references"/>
    <w:rsid w:val="008B3B34"/>
    <w:pPr>
      <w:numPr>
        <w:numId w:val="5"/>
      </w:numPr>
      <w:spacing w:after="50" w:line="180" w:lineRule="exact"/>
      <w:jc w:val="both"/>
    </w:pPr>
    <w:rPr>
      <w:rFonts w:ascii="Times New Roman" w:eastAsia="MS Mincho" w:hAnsi="Times New Roman" w:cs="Times New Roman"/>
      <w:noProof/>
      <w:sz w:val="16"/>
      <w:szCs w:val="16"/>
      <w:lang w:val="en-US"/>
    </w:rPr>
  </w:style>
  <w:style w:type="paragraph" w:customStyle="1" w:styleId="sponsors">
    <w:name w:val="sponsors"/>
    <w:rsid w:val="008B3B34"/>
    <w:pPr>
      <w:framePr w:wrap="auto" w:hAnchor="text" w:x="615" w:y="2239"/>
      <w:pBdr>
        <w:top w:val="single" w:sz="4" w:space="2" w:color="auto"/>
      </w:pBdr>
      <w:spacing w:after="0" w:line="240" w:lineRule="auto"/>
      <w:ind w:firstLine="288"/>
    </w:pPr>
    <w:rPr>
      <w:rFonts w:ascii="Times New Roman" w:eastAsia="SimSun" w:hAnsi="Times New Roman" w:cs="Times New Roman"/>
      <w:sz w:val="16"/>
      <w:szCs w:val="16"/>
      <w:lang w:val="en-US"/>
    </w:rPr>
  </w:style>
  <w:style w:type="paragraph" w:customStyle="1" w:styleId="tablecolhead">
    <w:name w:val="table col head"/>
    <w:basedOn w:val="a"/>
    <w:rsid w:val="008B3B34"/>
    <w:rPr>
      <w:b/>
      <w:bCs/>
      <w:sz w:val="16"/>
      <w:szCs w:val="16"/>
    </w:rPr>
  </w:style>
  <w:style w:type="paragraph" w:customStyle="1" w:styleId="tablecolsubhead">
    <w:name w:val="table col subhead"/>
    <w:basedOn w:val="tablecolhead"/>
    <w:rsid w:val="008B3B34"/>
    <w:rPr>
      <w:i/>
      <w:iCs/>
      <w:sz w:val="15"/>
      <w:szCs w:val="15"/>
    </w:rPr>
  </w:style>
  <w:style w:type="paragraph" w:customStyle="1" w:styleId="tablecopy">
    <w:name w:val="table copy"/>
    <w:rsid w:val="008B3B34"/>
    <w:pPr>
      <w:spacing w:after="0" w:line="240" w:lineRule="auto"/>
      <w:jc w:val="both"/>
    </w:pPr>
    <w:rPr>
      <w:rFonts w:ascii="Times New Roman" w:eastAsia="SimSun" w:hAnsi="Times New Roman" w:cs="Times New Roman"/>
      <w:noProof/>
      <w:sz w:val="16"/>
      <w:szCs w:val="16"/>
      <w:lang w:val="en-US"/>
    </w:rPr>
  </w:style>
  <w:style w:type="paragraph" w:customStyle="1" w:styleId="tablefootnote">
    <w:name w:val="table footnote"/>
    <w:rsid w:val="008B3B34"/>
    <w:pPr>
      <w:numPr>
        <w:numId w:val="6"/>
      </w:numPr>
      <w:spacing w:before="60" w:after="30" w:line="240" w:lineRule="auto"/>
      <w:jc w:val="right"/>
    </w:pPr>
    <w:rPr>
      <w:rFonts w:ascii="Times New Roman" w:eastAsia="SimSun" w:hAnsi="Times New Roman" w:cs="Times New Roman"/>
      <w:sz w:val="12"/>
      <w:szCs w:val="12"/>
      <w:lang w:val="en-US"/>
    </w:rPr>
  </w:style>
  <w:style w:type="paragraph" w:customStyle="1" w:styleId="tablehead">
    <w:name w:val="table head"/>
    <w:rsid w:val="00B23D40"/>
    <w:pPr>
      <w:numPr>
        <w:numId w:val="9"/>
      </w:numPr>
      <w:spacing w:before="240" w:after="120" w:line="216" w:lineRule="auto"/>
      <w:jc w:val="center"/>
    </w:pPr>
    <w:rPr>
      <w:rFonts w:ascii="Times New Roman" w:eastAsia="SimSun" w:hAnsi="Times New Roman" w:cs="Times New Roman"/>
      <w:smallCaps/>
      <w:noProof/>
      <w:sz w:val="16"/>
      <w:szCs w:val="16"/>
      <w:lang w:val="en-US"/>
    </w:rPr>
  </w:style>
  <w:style w:type="character" w:customStyle="1" w:styleId="10">
    <w:name w:val="Заголовок 1 Знак"/>
    <w:link w:val="1"/>
    <w:rsid w:val="00223224"/>
    <w:rPr>
      <w:rFonts w:ascii="Times New Roman" w:eastAsia="SimSun" w:hAnsi="Times New Roman" w:cs="Times New Roman"/>
      <w:smallCaps/>
      <w:noProof/>
      <w:sz w:val="20"/>
      <w:szCs w:val="20"/>
      <w:lang w:val="en-US"/>
    </w:rPr>
  </w:style>
  <w:style w:type="character" w:customStyle="1" w:styleId="20">
    <w:name w:val="Заголовок 2 Знак"/>
    <w:link w:val="2"/>
    <w:rsid w:val="00223224"/>
    <w:rPr>
      <w:rFonts w:ascii="Times New Roman" w:eastAsia="SimSun" w:hAnsi="Times New Roman" w:cs="Times New Roman"/>
      <w:i/>
      <w:iCs/>
      <w:noProof/>
      <w:sz w:val="20"/>
      <w:szCs w:val="20"/>
      <w:lang w:val="en-US"/>
    </w:rPr>
  </w:style>
  <w:style w:type="character" w:customStyle="1" w:styleId="30">
    <w:name w:val="Заголовок 3 Знак"/>
    <w:link w:val="3"/>
    <w:rsid w:val="00223224"/>
    <w:rPr>
      <w:rFonts w:ascii="Times New Roman" w:eastAsia="SimSun" w:hAnsi="Times New Roman" w:cs="Times New Roman"/>
      <w:i/>
      <w:iCs/>
      <w:noProof/>
      <w:sz w:val="20"/>
      <w:szCs w:val="20"/>
      <w:lang w:val="en-US"/>
    </w:rPr>
  </w:style>
  <w:style w:type="character" w:customStyle="1" w:styleId="40">
    <w:name w:val="Заголовок 4 Знак"/>
    <w:link w:val="4"/>
    <w:rsid w:val="00223224"/>
    <w:rPr>
      <w:rFonts w:ascii="Times New Roman" w:eastAsia="SimSun" w:hAnsi="Times New Roman" w:cs="Times New Roman"/>
      <w:i/>
      <w:iCs/>
      <w:noProof/>
      <w:sz w:val="20"/>
      <w:szCs w:val="20"/>
      <w:lang w:val="en-US"/>
    </w:rPr>
  </w:style>
  <w:style w:type="character" w:customStyle="1" w:styleId="50">
    <w:name w:val="Заголовок 5 Знак"/>
    <w:aliases w:val="IEEE 5 Знак"/>
    <w:link w:val="5"/>
    <w:uiPriority w:val="99"/>
    <w:rsid w:val="008B3B34"/>
    <w:rPr>
      <w:rFonts w:ascii="Times New Roman" w:eastAsia="SimSun" w:hAnsi="Times New Roman" w:cs="Times New Roman"/>
      <w:smallCaps/>
      <w:noProof/>
      <w:sz w:val="20"/>
      <w:szCs w:val="20"/>
      <w:lang w:val="en-US"/>
    </w:rPr>
  </w:style>
  <w:style w:type="character" w:customStyle="1" w:styleId="60">
    <w:name w:val="Заголовок 6 Знак"/>
    <w:link w:val="6"/>
    <w:rsid w:val="00F64B7B"/>
    <w:rPr>
      <w:rFonts w:ascii="Times New Roman" w:eastAsia="SimSun" w:hAnsi="Times New Roman" w:cs="Times New Roman"/>
      <w:i/>
      <w:sz w:val="20"/>
      <w:szCs w:val="20"/>
      <w:lang w:val="en-US"/>
    </w:rPr>
  </w:style>
  <w:style w:type="character" w:customStyle="1" w:styleId="70">
    <w:name w:val="Заголовок 7 Знак"/>
    <w:link w:val="7"/>
    <w:rsid w:val="00F64B7B"/>
    <w:rPr>
      <w:rFonts w:ascii="Times New Roman" w:eastAsia="SimSun" w:hAnsi="Times New Roman" w:cs="Times New Roman"/>
      <w:i/>
      <w:sz w:val="20"/>
      <w:szCs w:val="20"/>
      <w:lang w:val="en-US"/>
    </w:rPr>
  </w:style>
  <w:style w:type="character" w:customStyle="1" w:styleId="80">
    <w:name w:val="Заголовок 8 Знак"/>
    <w:link w:val="8"/>
    <w:rsid w:val="00F64B7B"/>
    <w:rPr>
      <w:rFonts w:ascii="Times New Roman" w:eastAsia="SimSun" w:hAnsi="Times New Roman" w:cs="Times New Roman"/>
      <w:i/>
      <w:sz w:val="20"/>
      <w:szCs w:val="20"/>
      <w:lang w:val="en-US"/>
    </w:rPr>
  </w:style>
  <w:style w:type="character" w:customStyle="1" w:styleId="90">
    <w:name w:val="Заголовок 9 Знак"/>
    <w:link w:val="9"/>
    <w:rsid w:val="00F64B7B"/>
    <w:rPr>
      <w:rFonts w:ascii="Times New Roman" w:eastAsia="SimSun" w:hAnsi="Times New Roman" w:cs="Times New Roman"/>
      <w:i/>
      <w:sz w:val="20"/>
      <w:szCs w:val="20"/>
      <w:lang w:val="en-US"/>
    </w:rPr>
  </w:style>
  <w:style w:type="paragraph" w:styleId="a5">
    <w:name w:val="header"/>
    <w:basedOn w:val="a"/>
    <w:link w:val="a6"/>
    <w:rsid w:val="008B3B34"/>
    <w:pPr>
      <w:tabs>
        <w:tab w:val="center" w:pos="4680"/>
        <w:tab w:val="right" w:pos="9360"/>
      </w:tabs>
    </w:pPr>
  </w:style>
  <w:style w:type="character" w:customStyle="1" w:styleId="a6">
    <w:name w:val="Верхний колонтитул Знак"/>
    <w:basedOn w:val="a0"/>
    <w:link w:val="a5"/>
    <w:rsid w:val="008B3B34"/>
    <w:rPr>
      <w:rFonts w:ascii="Times New Roman" w:eastAsia="SimSun" w:hAnsi="Times New Roman" w:cs="Times New Roman"/>
      <w:sz w:val="20"/>
      <w:szCs w:val="20"/>
      <w:lang w:val="en-US"/>
    </w:rPr>
  </w:style>
  <w:style w:type="paragraph" w:styleId="a7">
    <w:name w:val="footer"/>
    <w:basedOn w:val="a"/>
    <w:link w:val="a8"/>
    <w:rsid w:val="008B3B34"/>
    <w:pPr>
      <w:tabs>
        <w:tab w:val="center" w:pos="4680"/>
        <w:tab w:val="right" w:pos="9360"/>
      </w:tabs>
    </w:pPr>
  </w:style>
  <w:style w:type="character" w:customStyle="1" w:styleId="a8">
    <w:name w:val="Нижний колонтитул Знак"/>
    <w:basedOn w:val="a0"/>
    <w:link w:val="a7"/>
    <w:rsid w:val="008B3B34"/>
    <w:rPr>
      <w:rFonts w:ascii="Times New Roman" w:eastAsia="SimSu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83</Words>
  <Characters>475</Characters>
  <Application>Microsoft Office Word</Application>
  <DocSecurity>0</DocSecurity>
  <Lines>3</Lines>
  <Paragraphs>1</Paragraphs>
  <ScaleCrop>false</ScaleCrop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Maklakov</dc:creator>
  <cp:keywords/>
  <dc:description/>
  <cp:lastModifiedBy>Alexander Maklakov</cp:lastModifiedBy>
  <cp:revision>4</cp:revision>
  <dcterms:created xsi:type="dcterms:W3CDTF">2021-10-07T12:46:00Z</dcterms:created>
  <dcterms:modified xsi:type="dcterms:W3CDTF">2021-10-08T03:28:00Z</dcterms:modified>
</cp:coreProperties>
</file>